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F3D39" w:rsidRPr="002025D0" w:rsidRDefault="009C05B2" w:rsidP="002025D0">
      <w:pPr>
        <w:numPr>
          <w:ilvl w:val="0"/>
          <w:numId w:val="1"/>
        </w:numPr>
        <w:jc w:val="right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116205</wp:posOffset>
            </wp:positionV>
            <wp:extent cx="1409700" cy="1257300"/>
            <wp:effectExtent l="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76BE" w:rsidRPr="002025D0" w:rsidRDefault="007D76B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Утверждено</w:t>
      </w:r>
    </w:p>
    <w:p w:rsidR="007D76BE" w:rsidRPr="002025D0" w:rsidRDefault="007D76B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 xml:space="preserve">на заседании </w:t>
      </w:r>
      <w:r w:rsidR="00AD6F18" w:rsidRPr="002025D0">
        <w:rPr>
          <w:sz w:val="28"/>
          <w:szCs w:val="28"/>
        </w:rPr>
        <w:t>У</w:t>
      </w:r>
      <w:r w:rsidR="00A6512E" w:rsidRPr="002025D0">
        <w:rPr>
          <w:sz w:val="28"/>
          <w:szCs w:val="28"/>
        </w:rPr>
        <w:t xml:space="preserve">чебно-методического совета </w:t>
      </w:r>
      <w:r w:rsidR="00AD6F18" w:rsidRPr="002025D0">
        <w:rPr>
          <w:sz w:val="28"/>
          <w:szCs w:val="28"/>
        </w:rPr>
        <w:t xml:space="preserve"> </w:t>
      </w:r>
    </w:p>
    <w:p w:rsidR="00A6512E" w:rsidRPr="002025D0" w:rsidRDefault="00A6512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Негосударственно</w:t>
      </w:r>
      <w:r w:rsidR="002025D0" w:rsidRPr="002025D0">
        <w:rPr>
          <w:sz w:val="28"/>
          <w:szCs w:val="28"/>
        </w:rPr>
        <w:t>го</w:t>
      </w:r>
      <w:r w:rsidRPr="002025D0">
        <w:rPr>
          <w:sz w:val="28"/>
          <w:szCs w:val="28"/>
        </w:rPr>
        <w:t xml:space="preserve"> частно</w:t>
      </w:r>
      <w:r w:rsidR="002025D0" w:rsidRPr="002025D0">
        <w:rPr>
          <w:sz w:val="28"/>
          <w:szCs w:val="28"/>
        </w:rPr>
        <w:t>го</w:t>
      </w:r>
      <w:r w:rsidRPr="002025D0">
        <w:rPr>
          <w:sz w:val="28"/>
          <w:szCs w:val="28"/>
        </w:rPr>
        <w:t xml:space="preserve"> учреждени</w:t>
      </w:r>
      <w:r w:rsidR="002025D0" w:rsidRPr="002025D0">
        <w:rPr>
          <w:sz w:val="28"/>
          <w:szCs w:val="28"/>
        </w:rPr>
        <w:t>я</w:t>
      </w:r>
      <w:r w:rsidRPr="002025D0">
        <w:rPr>
          <w:sz w:val="28"/>
          <w:szCs w:val="28"/>
        </w:rPr>
        <w:t xml:space="preserve"> </w:t>
      </w:r>
    </w:p>
    <w:p w:rsidR="002025D0" w:rsidRPr="002025D0" w:rsidRDefault="00A6512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профессиональн</w:t>
      </w:r>
      <w:r w:rsidR="002025D0" w:rsidRPr="002025D0">
        <w:rPr>
          <w:sz w:val="28"/>
          <w:szCs w:val="28"/>
        </w:rPr>
        <w:t>ой</w:t>
      </w:r>
      <w:r w:rsidRPr="002025D0">
        <w:rPr>
          <w:sz w:val="28"/>
          <w:szCs w:val="28"/>
        </w:rPr>
        <w:t xml:space="preserve"> образовательн</w:t>
      </w:r>
      <w:r w:rsidR="002025D0" w:rsidRPr="002025D0">
        <w:rPr>
          <w:sz w:val="28"/>
          <w:szCs w:val="28"/>
        </w:rPr>
        <w:t>ой</w:t>
      </w:r>
      <w:r w:rsidRPr="002025D0">
        <w:rPr>
          <w:sz w:val="28"/>
          <w:szCs w:val="28"/>
        </w:rPr>
        <w:t xml:space="preserve"> организаци</w:t>
      </w:r>
      <w:r w:rsidR="002025D0" w:rsidRPr="002025D0">
        <w:rPr>
          <w:sz w:val="28"/>
          <w:szCs w:val="28"/>
        </w:rPr>
        <w:t>и</w:t>
      </w:r>
      <w:r w:rsidRPr="002025D0">
        <w:rPr>
          <w:sz w:val="28"/>
          <w:szCs w:val="28"/>
        </w:rPr>
        <w:t xml:space="preserve"> </w:t>
      </w:r>
    </w:p>
    <w:p w:rsidR="00A6512E" w:rsidRDefault="00A6512E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 w:rsidRPr="002025D0">
        <w:rPr>
          <w:sz w:val="28"/>
          <w:szCs w:val="28"/>
        </w:rPr>
        <w:t>«Уральский и</w:t>
      </w:r>
      <w:r w:rsidR="002C5853">
        <w:rPr>
          <w:sz w:val="28"/>
          <w:szCs w:val="28"/>
        </w:rPr>
        <w:t>нститут подготовки кадров «21-й</w:t>
      </w:r>
      <w:r w:rsidRPr="002025D0">
        <w:rPr>
          <w:sz w:val="28"/>
          <w:szCs w:val="28"/>
        </w:rPr>
        <w:t xml:space="preserve"> век»</w:t>
      </w:r>
    </w:p>
    <w:p w:rsidR="002025D0" w:rsidRDefault="00C54B1B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C54B1B" w:rsidRPr="002025D0" w:rsidRDefault="00C54B1B" w:rsidP="002025D0">
      <w:pPr>
        <w:numPr>
          <w:ilvl w:val="0"/>
          <w:numId w:val="1"/>
        </w:numPr>
        <w:jc w:val="right"/>
        <w:rPr>
          <w:sz w:val="28"/>
          <w:szCs w:val="28"/>
        </w:rPr>
      </w:pPr>
    </w:p>
    <w:p w:rsidR="002025D0" w:rsidRPr="002025D0" w:rsidRDefault="00C54B1B" w:rsidP="002025D0">
      <w:pPr>
        <w:numPr>
          <w:ilvl w:val="0"/>
          <w:numId w:val="1"/>
        </w:numPr>
        <w:jc w:val="right"/>
        <w:rPr>
          <w:sz w:val="28"/>
          <w:szCs w:val="28"/>
        </w:rPr>
      </w:pPr>
      <w:r>
        <w:rPr>
          <w:sz w:val="28"/>
          <w:szCs w:val="28"/>
        </w:rPr>
        <w:t>М.В. Федорук</w:t>
      </w:r>
      <w:r w:rsidR="002025D0" w:rsidRPr="002025D0">
        <w:rPr>
          <w:sz w:val="28"/>
          <w:szCs w:val="28"/>
        </w:rPr>
        <w:t xml:space="preserve">___________ </w:t>
      </w:r>
    </w:p>
    <w:p w:rsidR="007D76BE" w:rsidRPr="002025D0" w:rsidRDefault="007D76BE" w:rsidP="002025D0">
      <w:pPr>
        <w:numPr>
          <w:ilvl w:val="0"/>
          <w:numId w:val="1"/>
        </w:numPr>
        <w:jc w:val="center"/>
        <w:rPr>
          <w:sz w:val="28"/>
          <w:szCs w:val="28"/>
        </w:rPr>
      </w:pPr>
    </w:p>
    <w:p w:rsidR="007D76BE" w:rsidRPr="002025D0" w:rsidRDefault="007D76BE" w:rsidP="002025D0">
      <w:pPr>
        <w:numPr>
          <w:ilvl w:val="0"/>
          <w:numId w:val="1"/>
        </w:numPr>
        <w:jc w:val="center"/>
        <w:rPr>
          <w:sz w:val="28"/>
          <w:szCs w:val="28"/>
        </w:rPr>
      </w:pPr>
    </w:p>
    <w:p w:rsidR="00B23504" w:rsidRDefault="00B23504" w:rsidP="002025D0">
      <w:pPr>
        <w:pStyle w:val="2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Default="0080017E" w:rsidP="0080017E">
      <w:pPr>
        <w:pStyle w:val="a0"/>
      </w:pPr>
    </w:p>
    <w:p w:rsidR="0080017E" w:rsidRPr="0080017E" w:rsidRDefault="0080017E" w:rsidP="0080017E">
      <w:pPr>
        <w:pStyle w:val="a0"/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80017E" w:rsidRDefault="00B23504" w:rsidP="002025D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ПОЛОЖЕНИЕ</w:t>
      </w:r>
    </w:p>
    <w:p w:rsidR="0080017E" w:rsidRDefault="00B23504" w:rsidP="002025D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об олимпиаде по </w:t>
      </w:r>
      <w:r w:rsidR="006971CE" w:rsidRPr="002025D0">
        <w:rPr>
          <w:rFonts w:ascii="Times New Roman" w:hAnsi="Times New Roman" w:cs="Times New Roman"/>
          <w:sz w:val="28"/>
          <w:szCs w:val="28"/>
        </w:rPr>
        <w:t>информатике</w:t>
      </w:r>
      <w:r w:rsidRPr="002025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504" w:rsidRPr="002025D0" w:rsidRDefault="00B23504" w:rsidP="002025D0">
      <w:pPr>
        <w:pStyle w:val="2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Pr="002025D0" w:rsidRDefault="00AF3D39" w:rsidP="002025D0">
      <w:pPr>
        <w:pStyle w:val="a0"/>
        <w:spacing w:after="0"/>
        <w:rPr>
          <w:sz w:val="28"/>
          <w:szCs w:val="28"/>
        </w:rPr>
      </w:pPr>
    </w:p>
    <w:p w:rsidR="00AF3D39" w:rsidRDefault="00AF3D39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Default="0080017E" w:rsidP="002025D0">
      <w:pPr>
        <w:pStyle w:val="a0"/>
        <w:spacing w:after="0"/>
        <w:rPr>
          <w:sz w:val="28"/>
          <w:szCs w:val="28"/>
        </w:rPr>
      </w:pPr>
    </w:p>
    <w:p w:rsidR="0080017E" w:rsidRPr="002025D0" w:rsidRDefault="00174DE1" w:rsidP="0080017E">
      <w:pPr>
        <w:pStyle w:val="a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D647A8">
        <w:rPr>
          <w:sz w:val="28"/>
          <w:szCs w:val="28"/>
        </w:rPr>
        <w:t>20</w:t>
      </w:r>
      <w:r w:rsidR="0080017E">
        <w:rPr>
          <w:sz w:val="28"/>
          <w:szCs w:val="28"/>
        </w:rPr>
        <w:t xml:space="preserve"> г.</w:t>
      </w:r>
    </w:p>
    <w:p w:rsidR="00B23504" w:rsidRPr="002025D0" w:rsidRDefault="00B23504" w:rsidP="002025D0">
      <w:pPr>
        <w:pStyle w:val="4"/>
        <w:pageBreakBefore/>
        <w:tabs>
          <w:tab w:val="left" w:pos="0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lastRenderedPageBreak/>
        <w:t>1. Цели олимпиады:</w:t>
      </w:r>
    </w:p>
    <w:p w:rsidR="00B23504" w:rsidRPr="002025D0" w:rsidRDefault="00B23504" w:rsidP="002025D0">
      <w:pPr>
        <w:numPr>
          <w:ilvl w:val="0"/>
          <w:numId w:val="4"/>
        </w:numPr>
        <w:tabs>
          <w:tab w:val="clear" w:pos="1069"/>
          <w:tab w:val="left" w:pos="426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>выявление учащихся 9-11-х классов школ</w:t>
      </w:r>
      <w:r w:rsidR="002025D0" w:rsidRPr="002025D0">
        <w:rPr>
          <w:sz w:val="28"/>
          <w:szCs w:val="28"/>
        </w:rPr>
        <w:t xml:space="preserve"> </w:t>
      </w:r>
      <w:r w:rsidR="00BD1E1E">
        <w:rPr>
          <w:sz w:val="28"/>
          <w:szCs w:val="28"/>
        </w:rPr>
        <w:t>региона</w:t>
      </w:r>
      <w:bookmarkStart w:id="0" w:name="_GoBack"/>
      <w:bookmarkEnd w:id="0"/>
      <w:r w:rsidRPr="002025D0">
        <w:rPr>
          <w:sz w:val="28"/>
          <w:szCs w:val="28"/>
        </w:rPr>
        <w:t>, демонстрирующих глубокие знания и умения</w:t>
      </w:r>
      <w:r w:rsidR="009C05B2">
        <w:rPr>
          <w:sz w:val="28"/>
          <w:szCs w:val="28"/>
        </w:rPr>
        <w:t xml:space="preserve"> в области информатики и вычислительной техники</w:t>
      </w:r>
      <w:r w:rsidRPr="002025D0">
        <w:rPr>
          <w:sz w:val="28"/>
          <w:szCs w:val="28"/>
        </w:rPr>
        <w:t xml:space="preserve">; </w:t>
      </w:r>
    </w:p>
    <w:p w:rsidR="002025D0" w:rsidRPr="002025D0" w:rsidRDefault="002025D0" w:rsidP="002025D0">
      <w:pPr>
        <w:numPr>
          <w:ilvl w:val="0"/>
          <w:numId w:val="4"/>
        </w:numPr>
        <w:tabs>
          <w:tab w:val="clear" w:pos="1069"/>
          <w:tab w:val="left" w:pos="426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>профессиональная ориентация участников олимпиады и развитие их интереса к своей будущей профессии;</w:t>
      </w:r>
    </w:p>
    <w:p w:rsidR="00B23504" w:rsidRPr="002025D0" w:rsidRDefault="00B23504" w:rsidP="002025D0">
      <w:pPr>
        <w:numPr>
          <w:ilvl w:val="0"/>
          <w:numId w:val="4"/>
        </w:numPr>
        <w:tabs>
          <w:tab w:val="clear" w:pos="1069"/>
          <w:tab w:val="left" w:pos="0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выявление уровня подготовленности и интереса участников олимпиады к получению </w:t>
      </w:r>
      <w:r w:rsidR="002025D0" w:rsidRPr="002025D0">
        <w:rPr>
          <w:sz w:val="28"/>
          <w:szCs w:val="28"/>
        </w:rPr>
        <w:t>среднего</w:t>
      </w:r>
      <w:r w:rsidRPr="002025D0">
        <w:rPr>
          <w:sz w:val="28"/>
          <w:szCs w:val="28"/>
        </w:rPr>
        <w:t xml:space="preserve"> профессионального образования в</w:t>
      </w:r>
      <w:r w:rsidR="002025D0" w:rsidRPr="002025D0">
        <w:rPr>
          <w:sz w:val="28"/>
          <w:szCs w:val="28"/>
        </w:rPr>
        <w:t xml:space="preserve"> НЧУ ПОО «Уральский институт подготовки кадров «21-й  век» по специальностям профиля.</w:t>
      </w:r>
    </w:p>
    <w:p w:rsidR="00B23504" w:rsidRPr="002025D0" w:rsidRDefault="00B23504" w:rsidP="002025D0">
      <w:pPr>
        <w:jc w:val="both"/>
        <w:rPr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2. Организаторы: </w:t>
      </w:r>
    </w:p>
    <w:p w:rsidR="00B23504" w:rsidRPr="002025D0" w:rsidRDefault="00AF3D39" w:rsidP="002025D0">
      <w:pPr>
        <w:numPr>
          <w:ilvl w:val="0"/>
          <w:numId w:val="2"/>
        </w:numPr>
        <w:tabs>
          <w:tab w:val="clear" w:pos="1068"/>
          <w:tab w:val="left" w:pos="426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кафедра </w:t>
      </w:r>
      <w:r w:rsidR="002025D0" w:rsidRPr="002025D0">
        <w:rPr>
          <w:sz w:val="28"/>
          <w:szCs w:val="28"/>
        </w:rPr>
        <w:t>И</w:t>
      </w:r>
      <w:r w:rsidR="006971CE" w:rsidRPr="002025D0">
        <w:rPr>
          <w:sz w:val="28"/>
          <w:szCs w:val="28"/>
        </w:rPr>
        <w:t>нформационных технологий</w:t>
      </w:r>
      <w:r w:rsidR="002025D0" w:rsidRPr="002025D0">
        <w:rPr>
          <w:sz w:val="28"/>
          <w:szCs w:val="28"/>
        </w:rPr>
        <w:t xml:space="preserve"> </w:t>
      </w:r>
      <w:r w:rsidR="00B23504" w:rsidRPr="002025D0">
        <w:rPr>
          <w:sz w:val="28"/>
          <w:szCs w:val="28"/>
        </w:rPr>
        <w:t xml:space="preserve"> </w:t>
      </w:r>
      <w:r w:rsidR="002025D0" w:rsidRPr="002025D0">
        <w:rPr>
          <w:sz w:val="28"/>
          <w:szCs w:val="28"/>
        </w:rPr>
        <w:t>НЧУ ПОО «Уральский институт подготовки кадров «21-й  век»</w:t>
      </w:r>
      <w:r w:rsidR="009C05B2">
        <w:rPr>
          <w:sz w:val="28"/>
          <w:szCs w:val="28"/>
        </w:rPr>
        <w:t>.</w:t>
      </w:r>
    </w:p>
    <w:p w:rsidR="00B23504" w:rsidRPr="002025D0" w:rsidRDefault="00B23504" w:rsidP="002025D0">
      <w:pPr>
        <w:jc w:val="both"/>
        <w:rPr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3. Участники:</w:t>
      </w:r>
    </w:p>
    <w:p w:rsidR="00B23504" w:rsidRPr="002025D0" w:rsidRDefault="00B23504" w:rsidP="002025D0">
      <w:pPr>
        <w:numPr>
          <w:ilvl w:val="0"/>
          <w:numId w:val="3"/>
        </w:numPr>
        <w:tabs>
          <w:tab w:val="clear" w:pos="1068"/>
          <w:tab w:val="left" w:pos="142"/>
        </w:tabs>
        <w:ind w:left="426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учащиеся 9-11-х классов школ </w:t>
      </w:r>
      <w:r w:rsidR="002025D0">
        <w:rPr>
          <w:sz w:val="28"/>
          <w:szCs w:val="28"/>
        </w:rPr>
        <w:t>Свердловской области</w:t>
      </w:r>
      <w:r w:rsidRPr="002025D0">
        <w:rPr>
          <w:sz w:val="28"/>
          <w:szCs w:val="28"/>
        </w:rPr>
        <w:t xml:space="preserve">. </w:t>
      </w:r>
    </w:p>
    <w:p w:rsidR="00B23504" w:rsidRPr="002025D0" w:rsidRDefault="00B23504" w:rsidP="002025D0">
      <w:pPr>
        <w:jc w:val="both"/>
        <w:rPr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4. Организация и порядок проведения олимпиады:</w:t>
      </w:r>
    </w:p>
    <w:p w:rsidR="009A54E9" w:rsidRPr="00174DE1" w:rsidRDefault="009A54E9" w:rsidP="009A54E9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174DE1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Олимпиада проводится в очной форме </w:t>
      </w:r>
      <w:r w:rsidR="00C54B1B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u w:val="single"/>
        </w:rPr>
        <w:t>2</w:t>
      </w:r>
      <w:r w:rsidR="00174DE1" w:rsidRPr="00174DE1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апреля 20</w:t>
      </w:r>
      <w:r w:rsidR="00C54B1B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20</w:t>
      </w:r>
      <w:r w:rsidRPr="00174DE1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года. </w:t>
      </w:r>
    </w:p>
    <w:p w:rsidR="009A54E9" w:rsidRPr="00174DE1" w:rsidRDefault="009A54E9" w:rsidP="009A54E9">
      <w:pPr>
        <w:suppressAutoHyphens w:val="0"/>
        <w:ind w:firstLine="720"/>
        <w:rPr>
          <w:color w:val="548DD4" w:themeColor="text2" w:themeTint="99"/>
          <w:sz w:val="28"/>
          <w:szCs w:val="28"/>
          <w:lang w:eastAsia="ru-RU"/>
        </w:rPr>
      </w:pPr>
      <w:r w:rsidRPr="00174DE1">
        <w:rPr>
          <w:color w:val="548DD4" w:themeColor="text2" w:themeTint="99"/>
          <w:sz w:val="28"/>
          <w:szCs w:val="28"/>
          <w:lang w:eastAsia="ru-RU"/>
        </w:rPr>
        <w:t>Начало олимпиады в 10.00</w:t>
      </w:r>
      <w:r w:rsidR="00E0470B" w:rsidRPr="00174DE1">
        <w:rPr>
          <w:color w:val="548DD4" w:themeColor="text2" w:themeTint="99"/>
          <w:sz w:val="28"/>
          <w:szCs w:val="28"/>
          <w:lang w:eastAsia="ru-RU"/>
        </w:rPr>
        <w:t xml:space="preserve"> </w:t>
      </w:r>
      <w:r w:rsidRPr="00174DE1">
        <w:rPr>
          <w:color w:val="548DD4" w:themeColor="text2" w:themeTint="99"/>
          <w:sz w:val="28"/>
          <w:szCs w:val="28"/>
          <w:lang w:eastAsia="ru-RU"/>
        </w:rPr>
        <w:t>ч. Регистрация с 9.30ч.</w:t>
      </w:r>
    </w:p>
    <w:p w:rsidR="0080017E" w:rsidRPr="00174DE1" w:rsidRDefault="009A54E9" w:rsidP="009A54E9">
      <w:pPr>
        <w:suppressAutoHyphens w:val="0"/>
        <w:ind w:firstLine="720"/>
        <w:rPr>
          <w:color w:val="548DD4" w:themeColor="text2" w:themeTint="99"/>
          <w:sz w:val="28"/>
          <w:szCs w:val="28"/>
          <w:lang w:eastAsia="ru-RU"/>
        </w:rPr>
      </w:pPr>
      <w:r w:rsidRPr="00174DE1">
        <w:rPr>
          <w:color w:val="548DD4" w:themeColor="text2" w:themeTint="99"/>
          <w:sz w:val="28"/>
          <w:szCs w:val="28"/>
          <w:lang w:eastAsia="ru-RU"/>
        </w:rPr>
        <w:t>Адрес проведения: г. Нижний Тагил, ул. Октябрьской революции 44.</w:t>
      </w:r>
    </w:p>
    <w:p w:rsidR="009A54E9" w:rsidRPr="00C4766E" w:rsidRDefault="009A54E9" w:rsidP="009A54E9">
      <w:pPr>
        <w:suppressAutoHyphens w:val="0"/>
        <w:ind w:firstLine="720"/>
        <w:rPr>
          <w:color w:val="FF0000"/>
          <w:sz w:val="28"/>
          <w:szCs w:val="28"/>
          <w:lang w:eastAsia="ru-RU"/>
        </w:rPr>
      </w:pPr>
    </w:p>
    <w:p w:rsidR="00B23504" w:rsidRPr="002025D0" w:rsidRDefault="00C4766E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3504" w:rsidRPr="002025D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3211A">
        <w:rPr>
          <w:rFonts w:ascii="Times New Roman" w:hAnsi="Times New Roman" w:cs="Times New Roman"/>
          <w:sz w:val="28"/>
          <w:szCs w:val="28"/>
        </w:rPr>
        <w:t>директора</w:t>
      </w:r>
      <w:r w:rsidR="00B23504" w:rsidRPr="002025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института</w:t>
      </w:r>
      <w:r w:rsidR="00B23504" w:rsidRPr="002025D0">
        <w:rPr>
          <w:rFonts w:ascii="Times New Roman" w:hAnsi="Times New Roman" w:cs="Times New Roman"/>
          <w:sz w:val="28"/>
          <w:szCs w:val="28"/>
        </w:rPr>
        <w:t xml:space="preserve"> создается организационный комитет, осуществляющий оперативное руководство проведением олимпиады. </w:t>
      </w:r>
    </w:p>
    <w:p w:rsidR="003410CA" w:rsidRPr="002025D0" w:rsidRDefault="003410CA" w:rsidP="002025D0">
      <w:pPr>
        <w:ind w:firstLine="709"/>
        <w:jc w:val="both"/>
        <w:rPr>
          <w:sz w:val="28"/>
          <w:szCs w:val="28"/>
        </w:rPr>
      </w:pPr>
      <w:r w:rsidRPr="002025D0">
        <w:rPr>
          <w:b/>
          <w:i/>
          <w:sz w:val="28"/>
          <w:szCs w:val="28"/>
        </w:rPr>
        <w:t>Состав оргкомитета:</w:t>
      </w:r>
    </w:p>
    <w:p w:rsidR="00C4766E" w:rsidRDefault="00C4766E" w:rsidP="00C4766E">
      <w:pPr>
        <w:ind w:firstLine="709"/>
        <w:jc w:val="both"/>
        <w:rPr>
          <w:sz w:val="28"/>
          <w:szCs w:val="28"/>
        </w:rPr>
      </w:pPr>
      <w:r w:rsidRPr="00C4766E">
        <w:rPr>
          <w:sz w:val="28"/>
          <w:szCs w:val="28"/>
        </w:rPr>
        <w:t xml:space="preserve">Федорук М.В. </w:t>
      </w:r>
      <w:r w:rsidR="003F0E75" w:rsidRPr="002025D0">
        <w:rPr>
          <w:sz w:val="28"/>
          <w:szCs w:val="28"/>
        </w:rPr>
        <w:t xml:space="preserve">– </w:t>
      </w:r>
      <w:r w:rsidR="00C54B1B">
        <w:rPr>
          <w:sz w:val="28"/>
          <w:szCs w:val="28"/>
        </w:rPr>
        <w:t>директор</w:t>
      </w:r>
      <w:r>
        <w:rPr>
          <w:sz w:val="28"/>
          <w:szCs w:val="28"/>
        </w:rPr>
        <w:t>,</w:t>
      </w:r>
      <w:r w:rsidR="003F0E75" w:rsidRPr="002025D0">
        <w:rPr>
          <w:sz w:val="28"/>
          <w:szCs w:val="28"/>
        </w:rPr>
        <w:t xml:space="preserve"> </w:t>
      </w:r>
    </w:p>
    <w:p w:rsidR="003410CA" w:rsidRDefault="00174DE1" w:rsidP="00C4766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Градецкая</w:t>
      </w:r>
      <w:proofErr w:type="spellEnd"/>
      <w:r>
        <w:rPr>
          <w:sz w:val="28"/>
          <w:szCs w:val="28"/>
        </w:rPr>
        <w:t xml:space="preserve"> И.Ш.</w:t>
      </w:r>
      <w:r w:rsidR="00C4766E">
        <w:rPr>
          <w:sz w:val="28"/>
          <w:szCs w:val="28"/>
        </w:rPr>
        <w:t>– з</w:t>
      </w:r>
      <w:r w:rsidR="00C4766E" w:rsidRPr="00C4766E">
        <w:rPr>
          <w:sz w:val="28"/>
          <w:szCs w:val="28"/>
        </w:rPr>
        <w:t>аведующий отделением среднего профессионального образования</w:t>
      </w:r>
      <w:r w:rsidR="00C4766E">
        <w:rPr>
          <w:sz w:val="28"/>
          <w:szCs w:val="28"/>
        </w:rPr>
        <w:t>,</w:t>
      </w:r>
    </w:p>
    <w:p w:rsidR="00C4766E" w:rsidRPr="002025D0" w:rsidRDefault="00174DE1" w:rsidP="00C47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Трепалин А.А.</w:t>
      </w:r>
      <w:r w:rsidR="00C4766E">
        <w:rPr>
          <w:sz w:val="28"/>
          <w:szCs w:val="28"/>
        </w:rPr>
        <w:t>– заведующий кафедрой информационных технологий</w:t>
      </w:r>
    </w:p>
    <w:p w:rsidR="007D76BE" w:rsidRPr="002025D0" w:rsidRDefault="007D76BE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3504" w:rsidRPr="002025D0" w:rsidRDefault="00B23504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Олимпиада проводится </w:t>
      </w:r>
      <w:r w:rsidR="00C4766E">
        <w:rPr>
          <w:rFonts w:ascii="Times New Roman" w:hAnsi="Times New Roman" w:cs="Times New Roman"/>
          <w:sz w:val="28"/>
          <w:szCs w:val="28"/>
        </w:rPr>
        <w:t xml:space="preserve">очно 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с использованием системы </w:t>
      </w:r>
      <w:r w:rsidR="0080017E" w:rsidRPr="0080017E">
        <w:rPr>
          <w:rFonts w:ascii="Times New Roman" w:hAnsi="Times New Roman" w:cs="Times New Roman"/>
          <w:sz w:val="28"/>
          <w:szCs w:val="28"/>
        </w:rPr>
        <w:t>Дистанционного обучения института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, размещенной на сайте </w:t>
      </w:r>
      <w:r w:rsidR="00C4766E" w:rsidRPr="00C4766E">
        <w:rPr>
          <w:rFonts w:ascii="Times New Roman" w:hAnsi="Times New Roman" w:cs="Times New Roman"/>
          <w:sz w:val="28"/>
          <w:szCs w:val="28"/>
        </w:rPr>
        <w:t>НЧУ ПОО «Уральский институт подготовки кадров «21-й век»</w:t>
      </w:r>
      <w:r w:rsidR="00C4766E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4766E" w:rsidRPr="00CD211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C4766E" w:rsidRPr="00C4766E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="00C4766E" w:rsidRPr="00CD211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do</w:t>
        </w:r>
        <w:r w:rsidR="00C4766E" w:rsidRPr="00C4766E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4766E" w:rsidRPr="00CD211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uipk</w:t>
        </w:r>
        <w:proofErr w:type="spellEnd"/>
        <w:r w:rsidR="00C4766E" w:rsidRPr="00C4766E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4766E" w:rsidRPr="00CD211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C4766E" w:rsidRPr="00C4766E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  <w:r w:rsidR="00853C19" w:rsidRPr="002025D0">
        <w:rPr>
          <w:rFonts w:ascii="Times New Roman" w:hAnsi="Times New Roman" w:cs="Times New Roman"/>
          <w:sz w:val="28"/>
          <w:szCs w:val="28"/>
        </w:rPr>
        <w:t xml:space="preserve">. 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Логин и пароль для доступа в систему </w:t>
      </w:r>
      <w:r w:rsidR="0080017E" w:rsidRPr="0080017E">
        <w:rPr>
          <w:rFonts w:ascii="Times New Roman" w:hAnsi="Times New Roman" w:cs="Times New Roman"/>
          <w:sz w:val="28"/>
          <w:szCs w:val="28"/>
        </w:rPr>
        <w:t>Дистанционного обучения института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 выдается участникам после </w:t>
      </w:r>
      <w:r w:rsidR="00EC60B0">
        <w:rPr>
          <w:rFonts w:ascii="Times New Roman" w:hAnsi="Times New Roman" w:cs="Times New Roman"/>
          <w:sz w:val="28"/>
          <w:szCs w:val="28"/>
        </w:rPr>
        <w:t>регистрации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 заявки на участие в олимпиаде.</w:t>
      </w:r>
    </w:p>
    <w:p w:rsidR="007A1650" w:rsidRPr="007A1650" w:rsidRDefault="00B23504" w:rsidP="007A1650">
      <w:pPr>
        <w:shd w:val="clear" w:color="auto" w:fill="F7F7F7"/>
        <w:suppressAutoHyphens w:val="0"/>
        <w:spacing w:line="300" w:lineRule="atLeast"/>
        <w:rPr>
          <w:rFonts w:ascii="Arial" w:hAnsi="Arial" w:cs="Arial"/>
          <w:color w:val="333333"/>
          <w:sz w:val="23"/>
          <w:szCs w:val="23"/>
          <w:lang w:eastAsia="ru-RU"/>
        </w:rPr>
      </w:pPr>
      <w:r w:rsidRPr="002025D0">
        <w:rPr>
          <w:sz w:val="28"/>
          <w:szCs w:val="28"/>
        </w:rPr>
        <w:t>Заявк</w:t>
      </w:r>
      <w:r w:rsidR="00583730" w:rsidRPr="002025D0">
        <w:rPr>
          <w:sz w:val="28"/>
          <w:szCs w:val="28"/>
        </w:rPr>
        <w:t>у</w:t>
      </w:r>
      <w:r w:rsidRPr="002025D0">
        <w:rPr>
          <w:sz w:val="28"/>
          <w:szCs w:val="28"/>
        </w:rPr>
        <w:t xml:space="preserve"> на участие в олимпиаде </w:t>
      </w:r>
      <w:r w:rsidR="008D6CA7" w:rsidRPr="002025D0">
        <w:rPr>
          <w:sz w:val="28"/>
          <w:szCs w:val="28"/>
        </w:rPr>
        <w:t xml:space="preserve">нужно </w:t>
      </w:r>
      <w:r w:rsidRPr="002025D0">
        <w:rPr>
          <w:sz w:val="28"/>
          <w:szCs w:val="28"/>
        </w:rPr>
        <w:t>подат</w:t>
      </w:r>
      <w:r w:rsidR="008D6CA7" w:rsidRPr="002025D0">
        <w:rPr>
          <w:sz w:val="28"/>
          <w:szCs w:val="28"/>
        </w:rPr>
        <w:t>ь</w:t>
      </w:r>
      <w:r w:rsidRPr="002025D0">
        <w:rPr>
          <w:sz w:val="28"/>
          <w:szCs w:val="28"/>
        </w:rPr>
        <w:t xml:space="preserve"> в оргкомитет</w:t>
      </w:r>
      <w:r w:rsidR="003410CA" w:rsidRPr="002025D0">
        <w:rPr>
          <w:sz w:val="28"/>
          <w:szCs w:val="28"/>
        </w:rPr>
        <w:t>:</w:t>
      </w:r>
      <w:r w:rsidRPr="002025D0">
        <w:rPr>
          <w:sz w:val="28"/>
          <w:szCs w:val="28"/>
        </w:rPr>
        <w:t xml:space="preserve"> </w:t>
      </w:r>
      <w:r w:rsidR="00C4766E">
        <w:rPr>
          <w:sz w:val="28"/>
          <w:szCs w:val="28"/>
        </w:rPr>
        <w:t>з</w:t>
      </w:r>
      <w:r w:rsidR="00C4766E" w:rsidRPr="00C4766E">
        <w:rPr>
          <w:sz w:val="28"/>
          <w:szCs w:val="28"/>
        </w:rPr>
        <w:t>аведующ</w:t>
      </w:r>
      <w:r w:rsidR="00C4766E">
        <w:rPr>
          <w:sz w:val="28"/>
          <w:szCs w:val="28"/>
        </w:rPr>
        <w:t>ему</w:t>
      </w:r>
      <w:r w:rsidR="00C4766E" w:rsidRPr="00C4766E">
        <w:rPr>
          <w:sz w:val="28"/>
          <w:szCs w:val="28"/>
        </w:rPr>
        <w:t xml:space="preserve"> отделением среднего профессионального </w:t>
      </w:r>
      <w:proofErr w:type="gramStart"/>
      <w:r w:rsidR="00C4766E" w:rsidRPr="00C4766E">
        <w:rPr>
          <w:sz w:val="28"/>
          <w:szCs w:val="28"/>
        </w:rPr>
        <w:t>образования</w:t>
      </w:r>
      <w:r w:rsidR="00C4766E">
        <w:rPr>
          <w:sz w:val="28"/>
          <w:szCs w:val="28"/>
        </w:rPr>
        <w:t xml:space="preserve"> </w:t>
      </w:r>
      <w:r w:rsidR="00174DE1">
        <w:rPr>
          <w:sz w:val="28"/>
          <w:szCs w:val="28"/>
        </w:rPr>
        <w:t xml:space="preserve"> </w:t>
      </w:r>
      <w:proofErr w:type="spellStart"/>
      <w:r w:rsidR="00174DE1">
        <w:rPr>
          <w:sz w:val="28"/>
          <w:szCs w:val="28"/>
        </w:rPr>
        <w:t>Градецкой</w:t>
      </w:r>
      <w:proofErr w:type="spellEnd"/>
      <w:proofErr w:type="gramEnd"/>
      <w:r w:rsidR="00174DE1">
        <w:rPr>
          <w:sz w:val="28"/>
          <w:szCs w:val="28"/>
        </w:rPr>
        <w:t xml:space="preserve"> Ирине </w:t>
      </w:r>
      <w:proofErr w:type="spellStart"/>
      <w:r w:rsidR="00174DE1">
        <w:rPr>
          <w:sz w:val="28"/>
          <w:szCs w:val="28"/>
        </w:rPr>
        <w:t>Шагдаровне</w:t>
      </w:r>
      <w:proofErr w:type="spellEnd"/>
      <w:r w:rsidR="00C4766E">
        <w:rPr>
          <w:sz w:val="28"/>
          <w:szCs w:val="28"/>
        </w:rPr>
        <w:t xml:space="preserve"> (</w:t>
      </w:r>
      <w:r w:rsidR="00C4766E" w:rsidRPr="00C4766E">
        <w:rPr>
          <w:sz w:val="28"/>
          <w:szCs w:val="28"/>
        </w:rPr>
        <w:t xml:space="preserve">ул. Октябрьской революции, 44, </w:t>
      </w:r>
      <w:proofErr w:type="spellStart"/>
      <w:r w:rsidR="00C4766E" w:rsidRPr="00C4766E">
        <w:rPr>
          <w:sz w:val="28"/>
          <w:szCs w:val="28"/>
        </w:rPr>
        <w:t>каб</w:t>
      </w:r>
      <w:proofErr w:type="spellEnd"/>
      <w:r w:rsidR="00C4766E" w:rsidRPr="00C4766E">
        <w:rPr>
          <w:sz w:val="28"/>
          <w:szCs w:val="28"/>
        </w:rPr>
        <w:t>. 25</w:t>
      </w:r>
      <w:r w:rsidR="00C4766E">
        <w:rPr>
          <w:sz w:val="28"/>
          <w:szCs w:val="28"/>
        </w:rPr>
        <w:t xml:space="preserve">), </w:t>
      </w:r>
      <w:proofErr w:type="spellStart"/>
      <w:r w:rsidR="00C4766E" w:rsidRPr="00C4766E">
        <w:rPr>
          <w:sz w:val="28"/>
          <w:szCs w:val="28"/>
        </w:rPr>
        <w:t>р.т</w:t>
      </w:r>
      <w:proofErr w:type="spellEnd"/>
      <w:r w:rsidR="00C4766E" w:rsidRPr="00C4766E">
        <w:rPr>
          <w:sz w:val="28"/>
          <w:szCs w:val="28"/>
        </w:rPr>
        <w:t xml:space="preserve">. 8 (3435) </w:t>
      </w:r>
      <w:r w:rsidR="00E36CD6" w:rsidRPr="00E36CD6">
        <w:rPr>
          <w:sz w:val="28"/>
          <w:szCs w:val="28"/>
        </w:rPr>
        <w:t>41-04-25</w:t>
      </w:r>
      <w:r w:rsidR="00C4766E">
        <w:rPr>
          <w:sz w:val="28"/>
          <w:szCs w:val="28"/>
        </w:rPr>
        <w:t xml:space="preserve">, </w:t>
      </w:r>
    </w:p>
    <w:p w:rsidR="00B23504" w:rsidRPr="002025D0" w:rsidRDefault="00C54B1B" w:rsidP="007A1650">
      <w:pPr>
        <w:shd w:val="clear" w:color="auto" w:fill="F7F7F7"/>
        <w:suppressAutoHyphens w:val="0"/>
        <w:spacing w:line="270" w:lineRule="atLeast"/>
        <w:rPr>
          <w:sz w:val="28"/>
          <w:szCs w:val="28"/>
          <w:lang w:eastAsia="ru-RU"/>
        </w:rPr>
      </w:pPr>
      <w:proofErr w:type="spellStart"/>
      <w:r w:rsidRPr="00C54B1B">
        <w:rPr>
          <w:sz w:val="28"/>
          <w:szCs w:val="28"/>
          <w:lang w:val="en-US" w:eastAsia="ru-RU"/>
        </w:rPr>
        <w:t>uipk</w:t>
      </w:r>
      <w:proofErr w:type="spellEnd"/>
      <w:r w:rsidRPr="00C54B1B">
        <w:rPr>
          <w:sz w:val="28"/>
          <w:szCs w:val="28"/>
          <w:lang w:eastAsia="ru-RU"/>
        </w:rPr>
        <w:t>21</w:t>
      </w:r>
      <w:proofErr w:type="spellStart"/>
      <w:r w:rsidRPr="00C54B1B">
        <w:rPr>
          <w:sz w:val="28"/>
          <w:szCs w:val="28"/>
          <w:lang w:val="en-US" w:eastAsia="ru-RU"/>
        </w:rPr>
        <w:t>vek</w:t>
      </w:r>
      <w:proofErr w:type="spellEnd"/>
      <w:r w:rsidRPr="00C54B1B">
        <w:rPr>
          <w:sz w:val="28"/>
          <w:szCs w:val="28"/>
          <w:lang w:eastAsia="ru-RU"/>
        </w:rPr>
        <w:t>@</w:t>
      </w:r>
      <w:proofErr w:type="spellStart"/>
      <w:r w:rsidRPr="00C54B1B">
        <w:rPr>
          <w:sz w:val="28"/>
          <w:szCs w:val="28"/>
          <w:lang w:val="en-US" w:eastAsia="ru-RU"/>
        </w:rPr>
        <w:t>gmail</w:t>
      </w:r>
      <w:proofErr w:type="spellEnd"/>
      <w:r w:rsidRPr="00C54B1B">
        <w:rPr>
          <w:sz w:val="28"/>
          <w:szCs w:val="28"/>
          <w:lang w:eastAsia="ru-RU"/>
        </w:rPr>
        <w:t>.</w:t>
      </w:r>
      <w:r w:rsidRPr="00C54B1B">
        <w:rPr>
          <w:sz w:val="28"/>
          <w:szCs w:val="28"/>
          <w:lang w:val="en-US" w:eastAsia="ru-RU"/>
        </w:rPr>
        <w:t>com</w:t>
      </w:r>
      <w:r w:rsidR="00B23504" w:rsidRPr="002025D0">
        <w:rPr>
          <w:sz w:val="28"/>
          <w:szCs w:val="28"/>
        </w:rPr>
        <w:t xml:space="preserve">, </w:t>
      </w:r>
      <w:r w:rsidR="00B23504" w:rsidRPr="00C4766E">
        <w:rPr>
          <w:color w:val="FF0000"/>
          <w:sz w:val="28"/>
          <w:szCs w:val="28"/>
        </w:rPr>
        <w:t>не позднее</w:t>
      </w:r>
      <w:r w:rsidR="0096659A" w:rsidRPr="00C4766E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  <w:u w:val="single"/>
        </w:rPr>
        <w:t>31</w:t>
      </w:r>
      <w:r w:rsidR="0096659A" w:rsidRPr="00C4766E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марта</w:t>
      </w:r>
      <w:r w:rsidR="003F0E75" w:rsidRPr="00C4766E">
        <w:rPr>
          <w:color w:val="FF0000"/>
          <w:sz w:val="28"/>
          <w:szCs w:val="28"/>
        </w:rPr>
        <w:t xml:space="preserve"> 2</w:t>
      </w:r>
      <w:r w:rsidR="009759DF" w:rsidRPr="00C4766E">
        <w:rPr>
          <w:color w:val="FF0000"/>
          <w:sz w:val="28"/>
          <w:szCs w:val="28"/>
        </w:rPr>
        <w:t>0</w:t>
      </w:r>
      <w:r>
        <w:rPr>
          <w:color w:val="FF0000"/>
          <w:sz w:val="28"/>
          <w:szCs w:val="28"/>
        </w:rPr>
        <w:t>20</w:t>
      </w:r>
      <w:r w:rsidR="00C4766E" w:rsidRPr="00C4766E">
        <w:rPr>
          <w:color w:val="FF0000"/>
          <w:sz w:val="28"/>
          <w:szCs w:val="28"/>
        </w:rPr>
        <w:t xml:space="preserve"> </w:t>
      </w:r>
      <w:r w:rsidR="009759DF" w:rsidRPr="00C4766E">
        <w:rPr>
          <w:color w:val="FF0000"/>
          <w:sz w:val="28"/>
          <w:szCs w:val="28"/>
        </w:rPr>
        <w:t>г</w:t>
      </w:r>
      <w:r w:rsidR="009759DF" w:rsidRPr="002025D0">
        <w:rPr>
          <w:sz w:val="28"/>
          <w:szCs w:val="28"/>
        </w:rPr>
        <w:t xml:space="preserve">. </w:t>
      </w:r>
      <w:r w:rsidR="00B23504" w:rsidRPr="002025D0">
        <w:rPr>
          <w:sz w:val="28"/>
          <w:szCs w:val="28"/>
        </w:rPr>
        <w:t xml:space="preserve">(форма заявки приложение №1). </w:t>
      </w:r>
    </w:p>
    <w:p w:rsidR="00B23504" w:rsidRPr="002025D0" w:rsidRDefault="00B23504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Участникам олимпиады </w:t>
      </w:r>
      <w:r w:rsidR="008D6CA7" w:rsidRPr="002025D0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025D0">
        <w:rPr>
          <w:rFonts w:ascii="Times New Roman" w:hAnsi="Times New Roman" w:cs="Times New Roman"/>
          <w:sz w:val="28"/>
          <w:szCs w:val="28"/>
        </w:rPr>
        <w:t>предл</w:t>
      </w:r>
      <w:r w:rsidR="008D6CA7" w:rsidRPr="002025D0">
        <w:rPr>
          <w:rFonts w:ascii="Times New Roman" w:hAnsi="Times New Roman" w:cs="Times New Roman"/>
          <w:sz w:val="28"/>
          <w:szCs w:val="28"/>
        </w:rPr>
        <w:t>ожены</w:t>
      </w:r>
      <w:r w:rsidRPr="002025D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D6CA7" w:rsidRPr="002025D0">
        <w:rPr>
          <w:rFonts w:ascii="Times New Roman" w:hAnsi="Times New Roman" w:cs="Times New Roman"/>
          <w:sz w:val="28"/>
          <w:szCs w:val="28"/>
        </w:rPr>
        <w:t>я</w:t>
      </w:r>
      <w:r w:rsidRPr="002025D0">
        <w:rPr>
          <w:rFonts w:ascii="Times New Roman" w:hAnsi="Times New Roman" w:cs="Times New Roman"/>
          <w:sz w:val="28"/>
          <w:szCs w:val="28"/>
        </w:rPr>
        <w:t xml:space="preserve"> по </w:t>
      </w:r>
      <w:r w:rsidR="006971CE" w:rsidRPr="002025D0">
        <w:rPr>
          <w:rFonts w:ascii="Times New Roman" w:hAnsi="Times New Roman" w:cs="Times New Roman"/>
          <w:sz w:val="28"/>
          <w:szCs w:val="28"/>
        </w:rPr>
        <w:t>информатике</w:t>
      </w:r>
      <w:r w:rsidRPr="002025D0">
        <w:rPr>
          <w:rFonts w:ascii="Times New Roman" w:hAnsi="Times New Roman" w:cs="Times New Roman"/>
          <w:sz w:val="28"/>
          <w:szCs w:val="28"/>
        </w:rPr>
        <w:t>, решение которых требу</w:t>
      </w:r>
      <w:r w:rsidR="00583730" w:rsidRPr="002025D0">
        <w:rPr>
          <w:rFonts w:ascii="Times New Roman" w:hAnsi="Times New Roman" w:cs="Times New Roman"/>
          <w:sz w:val="28"/>
          <w:szCs w:val="28"/>
        </w:rPr>
        <w:t>е</w:t>
      </w:r>
      <w:r w:rsidRPr="002025D0">
        <w:rPr>
          <w:rFonts w:ascii="Times New Roman" w:hAnsi="Times New Roman" w:cs="Times New Roman"/>
          <w:sz w:val="28"/>
          <w:szCs w:val="28"/>
        </w:rPr>
        <w:t xml:space="preserve">т знаний школьной программы, а также 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знаний, </w:t>
      </w:r>
      <w:r w:rsidRPr="002025D0">
        <w:rPr>
          <w:rFonts w:ascii="Times New Roman" w:hAnsi="Times New Roman" w:cs="Times New Roman"/>
          <w:sz w:val="28"/>
          <w:szCs w:val="28"/>
        </w:rPr>
        <w:t>выходящих за ее рамки.</w:t>
      </w:r>
    </w:p>
    <w:p w:rsidR="00B23504" w:rsidRDefault="00B23504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 xml:space="preserve">Решение заданий </w:t>
      </w:r>
      <w:r w:rsidR="003F0E75" w:rsidRPr="002025D0">
        <w:rPr>
          <w:rFonts w:ascii="Times New Roman" w:hAnsi="Times New Roman" w:cs="Times New Roman"/>
          <w:sz w:val="28"/>
          <w:szCs w:val="28"/>
        </w:rPr>
        <w:t xml:space="preserve">в </w:t>
      </w:r>
      <w:r w:rsidR="000B4061">
        <w:rPr>
          <w:rFonts w:ascii="Times New Roman" w:hAnsi="Times New Roman" w:cs="Times New Roman"/>
          <w:sz w:val="28"/>
          <w:szCs w:val="28"/>
        </w:rPr>
        <w:t>виде теста</w:t>
      </w:r>
      <w:r w:rsidR="00583730" w:rsidRPr="002025D0">
        <w:rPr>
          <w:rFonts w:ascii="Times New Roman" w:hAnsi="Times New Roman" w:cs="Times New Roman"/>
          <w:sz w:val="28"/>
          <w:szCs w:val="28"/>
        </w:rPr>
        <w:t xml:space="preserve"> отправляется на проверку в систему </w:t>
      </w:r>
      <w:r w:rsidR="0080017E">
        <w:rPr>
          <w:rFonts w:ascii="Times New Roman" w:hAnsi="Times New Roman" w:cs="Times New Roman"/>
          <w:sz w:val="28"/>
          <w:szCs w:val="28"/>
        </w:rPr>
        <w:t>д</w:t>
      </w:r>
      <w:r w:rsidR="0080017E" w:rsidRPr="0080017E">
        <w:rPr>
          <w:rFonts w:ascii="Times New Roman" w:hAnsi="Times New Roman" w:cs="Times New Roman"/>
          <w:sz w:val="28"/>
          <w:szCs w:val="28"/>
        </w:rPr>
        <w:t>истанционного обучения института</w:t>
      </w:r>
      <w:r w:rsidRPr="002025D0">
        <w:rPr>
          <w:rFonts w:ascii="Times New Roman" w:hAnsi="Times New Roman" w:cs="Times New Roman"/>
          <w:sz w:val="28"/>
          <w:szCs w:val="28"/>
        </w:rPr>
        <w:t>.</w:t>
      </w:r>
    </w:p>
    <w:p w:rsidR="007A1650" w:rsidRPr="002025D0" w:rsidRDefault="007A1650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3504" w:rsidRPr="002025D0" w:rsidRDefault="00B23504" w:rsidP="002025D0">
      <w:pPr>
        <w:pStyle w:val="l12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3504" w:rsidRPr="002025D0" w:rsidRDefault="00B23504" w:rsidP="002025D0">
      <w:pPr>
        <w:pStyle w:val="4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2025D0">
        <w:rPr>
          <w:rFonts w:ascii="Times New Roman" w:hAnsi="Times New Roman" w:cs="Times New Roman"/>
          <w:sz w:val="28"/>
          <w:szCs w:val="28"/>
        </w:rPr>
        <w:t>5. Подведение итогов и награждение победителей</w:t>
      </w:r>
    </w:p>
    <w:p w:rsidR="000B4061" w:rsidRDefault="00B23504" w:rsidP="000B4061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</w:rPr>
        <w:lastRenderedPageBreak/>
        <w:t xml:space="preserve">Проверка работ осуществляется в </w:t>
      </w:r>
      <w:r w:rsidR="00583730" w:rsidRPr="002025D0">
        <w:rPr>
          <w:sz w:val="28"/>
          <w:szCs w:val="28"/>
        </w:rPr>
        <w:t xml:space="preserve">течение </w:t>
      </w:r>
      <w:r w:rsidR="0083211A">
        <w:rPr>
          <w:sz w:val="28"/>
          <w:szCs w:val="28"/>
        </w:rPr>
        <w:t>двух</w:t>
      </w:r>
      <w:r w:rsidR="000B4061">
        <w:rPr>
          <w:sz w:val="28"/>
          <w:szCs w:val="28"/>
        </w:rPr>
        <w:t xml:space="preserve"> </w:t>
      </w:r>
      <w:r w:rsidR="00583730" w:rsidRPr="002025D0">
        <w:rPr>
          <w:sz w:val="28"/>
          <w:szCs w:val="28"/>
        </w:rPr>
        <w:t>дн</w:t>
      </w:r>
      <w:r w:rsidR="0083211A">
        <w:rPr>
          <w:sz w:val="28"/>
          <w:szCs w:val="28"/>
        </w:rPr>
        <w:t>ей</w:t>
      </w:r>
      <w:r w:rsidR="00583730" w:rsidRPr="002025D0">
        <w:rPr>
          <w:sz w:val="28"/>
          <w:szCs w:val="28"/>
        </w:rPr>
        <w:t xml:space="preserve"> после отправки участником заданий олимпиады</w:t>
      </w:r>
      <w:r w:rsidR="00277B4B" w:rsidRPr="002025D0">
        <w:rPr>
          <w:sz w:val="28"/>
          <w:szCs w:val="28"/>
        </w:rPr>
        <w:t>,</w:t>
      </w:r>
      <w:r w:rsidR="0073519C" w:rsidRPr="002025D0">
        <w:rPr>
          <w:sz w:val="28"/>
          <w:szCs w:val="28"/>
        </w:rPr>
        <w:t xml:space="preserve"> результаты проверки </w:t>
      </w:r>
      <w:r w:rsidR="0041178A" w:rsidRPr="002025D0">
        <w:rPr>
          <w:sz w:val="28"/>
          <w:szCs w:val="28"/>
        </w:rPr>
        <w:t>(</w:t>
      </w:r>
      <w:r w:rsidR="0073519C" w:rsidRPr="002025D0">
        <w:rPr>
          <w:sz w:val="28"/>
          <w:szCs w:val="28"/>
        </w:rPr>
        <w:t xml:space="preserve">в баллах </w:t>
      </w:r>
      <w:r w:rsidR="00277B4B" w:rsidRPr="002025D0">
        <w:rPr>
          <w:sz w:val="28"/>
          <w:szCs w:val="28"/>
        </w:rPr>
        <w:t>от 0 до 100)</w:t>
      </w:r>
      <w:r w:rsidR="0041178A" w:rsidRPr="002025D0">
        <w:rPr>
          <w:sz w:val="28"/>
          <w:szCs w:val="28"/>
        </w:rPr>
        <w:t xml:space="preserve"> размещают</w:t>
      </w:r>
      <w:r w:rsidR="000B4061">
        <w:rPr>
          <w:sz w:val="28"/>
          <w:szCs w:val="28"/>
        </w:rPr>
        <w:t>ся</w:t>
      </w:r>
      <w:r w:rsidR="0041178A" w:rsidRPr="002025D0">
        <w:rPr>
          <w:sz w:val="28"/>
          <w:szCs w:val="28"/>
        </w:rPr>
        <w:t xml:space="preserve"> </w:t>
      </w:r>
      <w:r w:rsidR="0083211A">
        <w:rPr>
          <w:sz w:val="28"/>
          <w:szCs w:val="28"/>
        </w:rPr>
        <w:t>0</w:t>
      </w:r>
      <w:r w:rsidR="00174DE1">
        <w:rPr>
          <w:sz w:val="28"/>
          <w:szCs w:val="28"/>
        </w:rPr>
        <w:t>8 апреля 20</w:t>
      </w:r>
      <w:r w:rsidR="00E36CD6">
        <w:rPr>
          <w:sz w:val="28"/>
          <w:szCs w:val="28"/>
        </w:rPr>
        <w:t>20</w:t>
      </w:r>
      <w:r w:rsidR="0083211A">
        <w:rPr>
          <w:sz w:val="28"/>
          <w:szCs w:val="28"/>
        </w:rPr>
        <w:t xml:space="preserve"> года</w:t>
      </w:r>
      <w:r w:rsidR="00583730" w:rsidRPr="002025D0">
        <w:rPr>
          <w:sz w:val="28"/>
          <w:szCs w:val="28"/>
        </w:rPr>
        <w:t xml:space="preserve"> </w:t>
      </w:r>
      <w:r w:rsidR="0073519C" w:rsidRPr="002025D0">
        <w:rPr>
          <w:sz w:val="28"/>
          <w:szCs w:val="28"/>
        </w:rPr>
        <w:t xml:space="preserve">на сайте </w:t>
      </w:r>
      <w:r w:rsidR="000B4061" w:rsidRPr="000B4061">
        <w:rPr>
          <w:sz w:val="28"/>
          <w:szCs w:val="28"/>
        </w:rPr>
        <w:t>НЧУ ПОО «Уральский институт подготовки кадров «21-</w:t>
      </w:r>
      <w:proofErr w:type="gramStart"/>
      <w:r w:rsidR="000B4061" w:rsidRPr="000B4061">
        <w:rPr>
          <w:sz w:val="28"/>
          <w:szCs w:val="28"/>
        </w:rPr>
        <w:t>й  век</w:t>
      </w:r>
      <w:proofErr w:type="gramEnd"/>
      <w:r w:rsidR="000B4061" w:rsidRPr="000B4061">
        <w:rPr>
          <w:sz w:val="28"/>
          <w:szCs w:val="28"/>
        </w:rPr>
        <w:t>»</w:t>
      </w:r>
      <w:r w:rsidR="000B4061">
        <w:rPr>
          <w:sz w:val="28"/>
          <w:szCs w:val="28"/>
        </w:rPr>
        <w:t xml:space="preserve"> </w:t>
      </w:r>
      <w:hyperlink r:id="rId7" w:history="1">
        <w:r w:rsidR="000B4061" w:rsidRPr="00CD211D">
          <w:rPr>
            <w:rStyle w:val="a7"/>
            <w:sz w:val="28"/>
            <w:szCs w:val="28"/>
          </w:rPr>
          <w:t>http://uipk.ru/</w:t>
        </w:r>
      </w:hyperlink>
      <w:r w:rsidR="000B4061">
        <w:rPr>
          <w:sz w:val="28"/>
          <w:szCs w:val="28"/>
        </w:rPr>
        <w:t>.</w:t>
      </w:r>
    </w:p>
    <w:p w:rsidR="0073519C" w:rsidRPr="002025D0" w:rsidRDefault="0073519C" w:rsidP="002025D0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Итоги олимпиады </w:t>
      </w:r>
      <w:r w:rsidRPr="000B4061">
        <w:rPr>
          <w:color w:val="FF0000"/>
          <w:sz w:val="28"/>
          <w:szCs w:val="28"/>
        </w:rPr>
        <w:t xml:space="preserve">подводятся </w:t>
      </w:r>
      <w:r w:rsidR="004C1D48">
        <w:rPr>
          <w:color w:val="FF0000"/>
          <w:sz w:val="28"/>
          <w:szCs w:val="28"/>
          <w:u w:val="single"/>
        </w:rPr>
        <w:t>10</w:t>
      </w:r>
      <w:r w:rsidRPr="000B4061">
        <w:rPr>
          <w:color w:val="FF0000"/>
          <w:sz w:val="28"/>
          <w:szCs w:val="28"/>
        </w:rPr>
        <w:t xml:space="preserve"> </w:t>
      </w:r>
      <w:r w:rsidR="00EC60B0">
        <w:rPr>
          <w:color w:val="FF0000"/>
          <w:sz w:val="28"/>
          <w:szCs w:val="28"/>
        </w:rPr>
        <w:t>апреля</w:t>
      </w:r>
      <w:r w:rsidRPr="000B4061">
        <w:rPr>
          <w:color w:val="FF0000"/>
          <w:sz w:val="28"/>
          <w:szCs w:val="28"/>
        </w:rPr>
        <w:t xml:space="preserve"> 20</w:t>
      </w:r>
      <w:r w:rsidR="004C1D48">
        <w:rPr>
          <w:color w:val="FF0000"/>
          <w:sz w:val="28"/>
          <w:szCs w:val="28"/>
        </w:rPr>
        <w:t>20</w:t>
      </w:r>
      <w:r w:rsidRPr="000B4061">
        <w:rPr>
          <w:color w:val="FF0000"/>
          <w:sz w:val="28"/>
          <w:szCs w:val="28"/>
        </w:rPr>
        <w:t xml:space="preserve"> года</w:t>
      </w:r>
      <w:r w:rsidRPr="002025D0">
        <w:rPr>
          <w:sz w:val="28"/>
          <w:szCs w:val="28"/>
        </w:rPr>
        <w:t>.</w:t>
      </w:r>
    </w:p>
    <w:p w:rsidR="0073519C" w:rsidRDefault="0073519C" w:rsidP="002025D0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</w:rPr>
        <w:t xml:space="preserve">Награждение победителей проводится в течение </w:t>
      </w:r>
      <w:r w:rsidR="008C6CB6" w:rsidRPr="002025D0">
        <w:rPr>
          <w:sz w:val="28"/>
          <w:szCs w:val="28"/>
        </w:rPr>
        <w:t xml:space="preserve">10 дней </w:t>
      </w:r>
      <w:r w:rsidRPr="002025D0">
        <w:rPr>
          <w:sz w:val="28"/>
          <w:szCs w:val="28"/>
        </w:rPr>
        <w:t>со дня подведения итогов.</w:t>
      </w:r>
      <w:r w:rsidR="0041178A" w:rsidRPr="002025D0">
        <w:rPr>
          <w:sz w:val="28"/>
          <w:szCs w:val="28"/>
        </w:rPr>
        <w:t xml:space="preserve"> </w:t>
      </w:r>
      <w:r w:rsidR="007A1650">
        <w:rPr>
          <w:sz w:val="28"/>
          <w:szCs w:val="28"/>
        </w:rPr>
        <w:t>П</w:t>
      </w:r>
      <w:r w:rsidRPr="002025D0">
        <w:rPr>
          <w:sz w:val="28"/>
          <w:szCs w:val="28"/>
        </w:rPr>
        <w:t xml:space="preserve">обедители олимпиады награждаются </w:t>
      </w:r>
      <w:r w:rsidRPr="00AB1944">
        <w:rPr>
          <w:color w:val="FF0000"/>
          <w:sz w:val="28"/>
          <w:szCs w:val="28"/>
        </w:rPr>
        <w:t>дипломами и памятными подарками</w:t>
      </w:r>
      <w:r w:rsidRPr="0080017E">
        <w:rPr>
          <w:sz w:val="28"/>
          <w:szCs w:val="28"/>
        </w:rPr>
        <w:t>.</w:t>
      </w:r>
      <w:r w:rsidR="0080017E" w:rsidRPr="0080017E">
        <w:rPr>
          <w:sz w:val="28"/>
          <w:szCs w:val="28"/>
        </w:rPr>
        <w:t xml:space="preserve"> Все </w:t>
      </w:r>
      <w:r w:rsidR="007A1650">
        <w:rPr>
          <w:sz w:val="28"/>
          <w:szCs w:val="28"/>
        </w:rPr>
        <w:t>участники оли</w:t>
      </w:r>
      <w:r w:rsidR="0080017E">
        <w:rPr>
          <w:sz w:val="28"/>
          <w:szCs w:val="28"/>
        </w:rPr>
        <w:t>мпиады получают сертификаты участника.</w:t>
      </w:r>
    </w:p>
    <w:p w:rsidR="007A1650" w:rsidRPr="0080017E" w:rsidRDefault="007A1650" w:rsidP="002025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Учителя информатики получают дипломы.</w:t>
      </w:r>
    </w:p>
    <w:p w:rsidR="0041178A" w:rsidRPr="002025D0" w:rsidRDefault="0041178A" w:rsidP="002025D0">
      <w:pPr>
        <w:ind w:firstLine="709"/>
        <w:jc w:val="both"/>
        <w:rPr>
          <w:sz w:val="28"/>
          <w:szCs w:val="28"/>
        </w:rPr>
      </w:pPr>
    </w:p>
    <w:p w:rsidR="0073519C" w:rsidRPr="002025D0" w:rsidRDefault="0073519C" w:rsidP="002025D0">
      <w:pPr>
        <w:ind w:firstLine="709"/>
        <w:jc w:val="both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6. Критерии присуждения призовых мест.</w:t>
      </w:r>
    </w:p>
    <w:p w:rsidR="0073519C" w:rsidRDefault="0073519C" w:rsidP="002025D0">
      <w:pPr>
        <w:ind w:firstLine="709"/>
        <w:jc w:val="both"/>
        <w:rPr>
          <w:sz w:val="28"/>
          <w:szCs w:val="28"/>
        </w:rPr>
      </w:pPr>
      <w:r w:rsidRPr="002025D0">
        <w:rPr>
          <w:sz w:val="28"/>
          <w:szCs w:val="28"/>
          <w:lang w:val="en-US"/>
        </w:rPr>
        <w:t>I</w:t>
      </w:r>
      <w:r w:rsidRPr="002025D0">
        <w:rPr>
          <w:sz w:val="28"/>
          <w:szCs w:val="28"/>
        </w:rPr>
        <w:t xml:space="preserve">, </w:t>
      </w:r>
      <w:r w:rsidRPr="002025D0">
        <w:rPr>
          <w:sz w:val="28"/>
          <w:szCs w:val="28"/>
          <w:lang w:val="en-US"/>
        </w:rPr>
        <w:t>II</w:t>
      </w:r>
      <w:r w:rsidRPr="002025D0">
        <w:rPr>
          <w:sz w:val="28"/>
          <w:szCs w:val="28"/>
        </w:rPr>
        <w:t xml:space="preserve">, </w:t>
      </w:r>
      <w:r w:rsidRPr="002025D0">
        <w:rPr>
          <w:sz w:val="28"/>
          <w:szCs w:val="28"/>
          <w:lang w:val="en-US"/>
        </w:rPr>
        <w:t>III</w:t>
      </w:r>
      <w:r w:rsidRPr="002025D0">
        <w:rPr>
          <w:sz w:val="28"/>
          <w:szCs w:val="28"/>
        </w:rPr>
        <w:t xml:space="preserve"> места присуждаются участникам олимпиады, набравшим максимальное количество баллов</w:t>
      </w:r>
      <w:r w:rsidR="00AB1944">
        <w:rPr>
          <w:sz w:val="28"/>
          <w:szCs w:val="28"/>
        </w:rPr>
        <w:t xml:space="preserve"> среди всех участников, но</w:t>
      </w:r>
      <w:r w:rsidR="00853C19" w:rsidRPr="002025D0">
        <w:rPr>
          <w:sz w:val="28"/>
          <w:szCs w:val="28"/>
        </w:rPr>
        <w:t xml:space="preserve"> не менее 50 баллов</w:t>
      </w:r>
      <w:r w:rsidRPr="002025D0">
        <w:rPr>
          <w:sz w:val="28"/>
          <w:szCs w:val="28"/>
        </w:rPr>
        <w:t>.</w:t>
      </w:r>
    </w:p>
    <w:p w:rsidR="00AB1944" w:rsidRPr="00AB1944" w:rsidRDefault="00AB1944" w:rsidP="002025D0">
      <w:pPr>
        <w:ind w:firstLine="709"/>
        <w:jc w:val="both"/>
        <w:rPr>
          <w:color w:val="FF0000"/>
          <w:sz w:val="28"/>
          <w:szCs w:val="28"/>
        </w:rPr>
      </w:pPr>
      <w:r w:rsidRPr="00AB1944">
        <w:rPr>
          <w:color w:val="FF0000"/>
          <w:sz w:val="28"/>
          <w:szCs w:val="28"/>
        </w:rPr>
        <w:t>Итоги подводятся отдельно в каждой параллели классов.</w:t>
      </w:r>
    </w:p>
    <w:p w:rsidR="0073519C" w:rsidRPr="002025D0" w:rsidRDefault="0073519C" w:rsidP="002025D0">
      <w:pPr>
        <w:ind w:firstLine="709"/>
        <w:jc w:val="both"/>
        <w:rPr>
          <w:sz w:val="28"/>
          <w:szCs w:val="28"/>
        </w:rPr>
      </w:pPr>
    </w:p>
    <w:p w:rsidR="0073519C" w:rsidRPr="002025D0" w:rsidRDefault="0073519C" w:rsidP="002025D0">
      <w:pPr>
        <w:ind w:firstLine="709"/>
        <w:jc w:val="both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7. Распределение баллов по предлагаемым заданиям.</w:t>
      </w:r>
    </w:p>
    <w:p w:rsidR="00AB1944" w:rsidRPr="002025D0" w:rsidRDefault="00AB1944" w:rsidP="00AB19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Участнику олимпи</w:t>
      </w:r>
      <w:r w:rsidR="0073519C" w:rsidRPr="002025D0">
        <w:rPr>
          <w:sz w:val="28"/>
          <w:szCs w:val="28"/>
        </w:rPr>
        <w:t xml:space="preserve">ады </w:t>
      </w:r>
      <w:r>
        <w:rPr>
          <w:sz w:val="28"/>
          <w:szCs w:val="28"/>
        </w:rPr>
        <w:t xml:space="preserve">будут предложены все задачи из банка заданий, на решение которых отводится 3 часа. </w:t>
      </w:r>
      <w:r w:rsidR="00A460F6">
        <w:rPr>
          <w:sz w:val="28"/>
          <w:szCs w:val="28"/>
        </w:rPr>
        <w:t>Работа принимае</w:t>
      </w:r>
      <w:r w:rsidR="002E1536">
        <w:rPr>
          <w:sz w:val="28"/>
          <w:szCs w:val="28"/>
        </w:rPr>
        <w:t xml:space="preserve">тся к проверке при любом количестве выполненных заданий. В зависимости от сложности, задания оцениваются от 1 балла (тестовые задания, требующие простого ответа) до 15 баллов (задачи по программированию). В качестве среды программирования может использоваться любая известная участнику система. Количество баллов, присуждаемых за задание, указывается в тексте задания (задачи). </w:t>
      </w:r>
      <w:r w:rsidR="00FA724B" w:rsidRPr="002025D0">
        <w:rPr>
          <w:sz w:val="28"/>
          <w:szCs w:val="28"/>
        </w:rPr>
        <w:t xml:space="preserve"> </w:t>
      </w:r>
      <w:r w:rsidR="0073519C" w:rsidRPr="002025D0">
        <w:rPr>
          <w:sz w:val="28"/>
          <w:szCs w:val="28"/>
        </w:rPr>
        <w:t xml:space="preserve"> </w:t>
      </w:r>
    </w:p>
    <w:p w:rsidR="00FA724B" w:rsidRPr="002025D0" w:rsidRDefault="00FA724B" w:rsidP="002025D0">
      <w:pPr>
        <w:ind w:firstLine="567"/>
        <w:jc w:val="both"/>
        <w:rPr>
          <w:sz w:val="28"/>
          <w:szCs w:val="28"/>
        </w:rPr>
      </w:pPr>
      <w:r w:rsidRPr="002025D0">
        <w:rPr>
          <w:sz w:val="28"/>
          <w:szCs w:val="28"/>
        </w:rPr>
        <w:t>.</w:t>
      </w:r>
    </w:p>
    <w:p w:rsidR="00FA724B" w:rsidRPr="002025D0" w:rsidRDefault="00FA724B" w:rsidP="002025D0">
      <w:pPr>
        <w:ind w:firstLine="567"/>
        <w:jc w:val="both"/>
        <w:rPr>
          <w:sz w:val="28"/>
          <w:szCs w:val="28"/>
        </w:rPr>
      </w:pPr>
    </w:p>
    <w:p w:rsidR="00FA724B" w:rsidRPr="002025D0" w:rsidRDefault="00FA724B" w:rsidP="002025D0">
      <w:pPr>
        <w:ind w:firstLine="567"/>
        <w:jc w:val="both"/>
        <w:rPr>
          <w:sz w:val="28"/>
          <w:szCs w:val="28"/>
        </w:rPr>
      </w:pPr>
    </w:p>
    <w:p w:rsidR="007D76BE" w:rsidRPr="002025D0" w:rsidRDefault="007D76BE" w:rsidP="002025D0">
      <w:pPr>
        <w:jc w:val="both"/>
        <w:rPr>
          <w:sz w:val="28"/>
          <w:szCs w:val="28"/>
        </w:rPr>
      </w:pPr>
    </w:p>
    <w:p w:rsidR="0080017E" w:rsidRDefault="0080017E" w:rsidP="0080017E">
      <w:pPr>
        <w:pageBreakBefore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B23504" w:rsidRPr="002025D0">
        <w:rPr>
          <w:sz w:val="28"/>
          <w:szCs w:val="28"/>
        </w:rPr>
        <w:t>риложение №1</w:t>
      </w:r>
      <w:r>
        <w:rPr>
          <w:sz w:val="28"/>
          <w:szCs w:val="28"/>
        </w:rPr>
        <w:t xml:space="preserve"> </w:t>
      </w:r>
    </w:p>
    <w:p w:rsidR="0080017E" w:rsidRPr="0080017E" w:rsidRDefault="0080017E" w:rsidP="0080017E"/>
    <w:p w:rsidR="00B23504" w:rsidRPr="002025D0" w:rsidRDefault="00434CB6" w:rsidP="002025D0">
      <w:pPr>
        <w:ind w:firstLine="709"/>
        <w:jc w:val="center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Индивидуальная з</w:t>
      </w:r>
      <w:r w:rsidR="00B23504" w:rsidRPr="002025D0">
        <w:rPr>
          <w:b/>
          <w:sz w:val="28"/>
          <w:szCs w:val="28"/>
        </w:rPr>
        <w:t>аявка на участие в олимпиаде</w:t>
      </w:r>
      <w:r w:rsidR="00155DC7" w:rsidRPr="002025D0">
        <w:rPr>
          <w:b/>
          <w:sz w:val="28"/>
          <w:szCs w:val="28"/>
        </w:rPr>
        <w:t xml:space="preserve"> по информатике</w:t>
      </w:r>
    </w:p>
    <w:p w:rsidR="00B23504" w:rsidRPr="002025D0" w:rsidRDefault="00B23504" w:rsidP="002025D0">
      <w:pPr>
        <w:ind w:firstLine="709"/>
        <w:rPr>
          <w:sz w:val="28"/>
          <w:szCs w:val="28"/>
        </w:rPr>
      </w:pPr>
      <w:proofErr w:type="gramStart"/>
      <w:r w:rsidRPr="002025D0">
        <w:rPr>
          <w:sz w:val="28"/>
          <w:szCs w:val="28"/>
        </w:rPr>
        <w:t xml:space="preserve">Я </w:t>
      </w:r>
      <w:r w:rsidR="002E1536">
        <w:rPr>
          <w:sz w:val="28"/>
          <w:szCs w:val="28"/>
        </w:rPr>
        <w:t>,</w:t>
      </w:r>
      <w:proofErr w:type="gramEnd"/>
      <w:r w:rsidR="002E1536">
        <w:rPr>
          <w:sz w:val="28"/>
          <w:szCs w:val="28"/>
        </w:rPr>
        <w:t xml:space="preserve"> </w:t>
      </w:r>
      <w:r w:rsidRPr="002025D0">
        <w:rPr>
          <w:sz w:val="28"/>
          <w:szCs w:val="28"/>
        </w:rPr>
        <w:t xml:space="preserve">________________________________________________________________, </w:t>
      </w:r>
    </w:p>
    <w:p w:rsidR="00B23504" w:rsidRPr="002025D0" w:rsidRDefault="00B23504" w:rsidP="002025D0">
      <w:pPr>
        <w:ind w:firstLine="709"/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2E1536" w:rsidRDefault="002E1536" w:rsidP="002E1536">
      <w:pPr>
        <w:rPr>
          <w:sz w:val="28"/>
          <w:szCs w:val="28"/>
        </w:rPr>
      </w:pPr>
      <w:r w:rsidRPr="002025D0">
        <w:rPr>
          <w:sz w:val="28"/>
          <w:szCs w:val="28"/>
        </w:rPr>
        <w:t>У</w:t>
      </w:r>
      <w:r w:rsidR="00B23504" w:rsidRPr="002025D0">
        <w:rPr>
          <w:sz w:val="28"/>
          <w:szCs w:val="28"/>
        </w:rPr>
        <w:t>чащийся</w:t>
      </w:r>
      <w:r>
        <w:rPr>
          <w:sz w:val="28"/>
          <w:szCs w:val="28"/>
        </w:rPr>
        <w:t xml:space="preserve"> </w:t>
      </w:r>
      <w:r w:rsidR="00B23504" w:rsidRPr="002025D0">
        <w:rPr>
          <w:sz w:val="28"/>
          <w:szCs w:val="28"/>
        </w:rPr>
        <w:t xml:space="preserve">школы  ______________________    </w:t>
      </w:r>
      <w:r w:rsidR="00434CB6" w:rsidRPr="002025D0">
        <w:rPr>
          <w:sz w:val="28"/>
          <w:szCs w:val="28"/>
        </w:rPr>
        <w:t xml:space="preserve">_______ класса, </w:t>
      </w:r>
      <w:r w:rsidR="00B23504" w:rsidRPr="002025D0">
        <w:rPr>
          <w:sz w:val="28"/>
          <w:szCs w:val="28"/>
        </w:rPr>
        <w:t xml:space="preserve">хочу принять участие в олимпиаде, проводимой </w:t>
      </w:r>
      <w:r w:rsidRPr="002E1536">
        <w:rPr>
          <w:sz w:val="28"/>
          <w:szCs w:val="28"/>
        </w:rPr>
        <w:t>НЧУ ПОО «Уральский институт подготовки кадров «21-й  век»</w:t>
      </w:r>
      <w:r>
        <w:rPr>
          <w:sz w:val="28"/>
          <w:szCs w:val="28"/>
        </w:rPr>
        <w:t xml:space="preserve"> </w:t>
      </w:r>
    </w:p>
    <w:p w:rsidR="00B23504" w:rsidRPr="002025D0" w:rsidRDefault="002E1536" w:rsidP="002E1536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="00B23504" w:rsidRPr="002025D0">
        <w:rPr>
          <w:sz w:val="28"/>
          <w:szCs w:val="28"/>
        </w:rPr>
        <w:t>__________________________________________________</w:t>
      </w: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firstLine="709"/>
        <w:jc w:val="center"/>
        <w:rPr>
          <w:b/>
          <w:sz w:val="28"/>
          <w:szCs w:val="28"/>
        </w:rPr>
      </w:pPr>
      <w:r w:rsidRPr="002025D0">
        <w:rPr>
          <w:b/>
          <w:sz w:val="28"/>
          <w:szCs w:val="28"/>
        </w:rPr>
        <w:t>Групповая заявка на участие в олимпиаде</w:t>
      </w:r>
    </w:p>
    <w:p w:rsidR="00434CB6" w:rsidRPr="002025D0" w:rsidRDefault="00434CB6" w:rsidP="002025D0">
      <w:pPr>
        <w:ind w:firstLine="709"/>
        <w:rPr>
          <w:sz w:val="28"/>
          <w:szCs w:val="28"/>
        </w:rPr>
      </w:pPr>
      <w:r w:rsidRPr="002025D0">
        <w:rPr>
          <w:sz w:val="28"/>
          <w:szCs w:val="28"/>
        </w:rPr>
        <w:t xml:space="preserve">Учащиеся _________________________________ школы желают принять участие в олимпиаде, проводимой </w:t>
      </w:r>
      <w:r w:rsidR="002E1536" w:rsidRPr="002E1536">
        <w:rPr>
          <w:sz w:val="28"/>
          <w:szCs w:val="28"/>
        </w:rPr>
        <w:t>НЧУ ПОО «Уральский институт подготовки кадров «21-й  век»</w:t>
      </w:r>
    </w:p>
    <w:p w:rsidR="0080017E" w:rsidRDefault="00434CB6" w:rsidP="002025D0">
      <w:pPr>
        <w:ind w:firstLine="709"/>
        <w:jc w:val="center"/>
        <w:rPr>
          <w:sz w:val="28"/>
          <w:szCs w:val="28"/>
        </w:rPr>
      </w:pPr>
      <w:r w:rsidRPr="002025D0">
        <w:rPr>
          <w:sz w:val="28"/>
          <w:szCs w:val="28"/>
        </w:rPr>
        <w:t xml:space="preserve">__ класс ___ </w:t>
      </w:r>
    </w:p>
    <w:p w:rsidR="0080017E" w:rsidRDefault="0080017E" w:rsidP="002025D0">
      <w:pPr>
        <w:ind w:firstLine="709"/>
        <w:jc w:val="center"/>
        <w:rPr>
          <w:sz w:val="28"/>
          <w:szCs w:val="28"/>
        </w:rPr>
      </w:pPr>
    </w:p>
    <w:p w:rsidR="00434CB6" w:rsidRPr="002025D0" w:rsidRDefault="00434CB6" w:rsidP="0080017E">
      <w:pPr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434CB6" w:rsidRDefault="00434CB6" w:rsidP="002025D0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80017E" w:rsidRPr="002025D0" w:rsidRDefault="0080017E" w:rsidP="0080017E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2025D0">
        <w:rPr>
          <w:sz w:val="28"/>
          <w:szCs w:val="28"/>
        </w:rPr>
        <w:t>__________________________________________________</w:t>
      </w:r>
    </w:p>
    <w:p w:rsidR="0080017E" w:rsidRPr="002025D0" w:rsidRDefault="0080017E" w:rsidP="002025D0">
      <w:pPr>
        <w:jc w:val="center"/>
        <w:rPr>
          <w:sz w:val="28"/>
          <w:szCs w:val="28"/>
        </w:rPr>
      </w:pPr>
    </w:p>
    <w:p w:rsidR="00434CB6" w:rsidRPr="002025D0" w:rsidRDefault="00434CB6" w:rsidP="002025D0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434CB6" w:rsidRPr="002025D0" w:rsidRDefault="00434CB6" w:rsidP="002025D0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434CB6" w:rsidRPr="002025D0" w:rsidRDefault="0080017E" w:rsidP="0080017E">
      <w:pPr>
        <w:rPr>
          <w:sz w:val="28"/>
          <w:szCs w:val="28"/>
        </w:rPr>
      </w:pPr>
      <w:r w:rsidRPr="0080017E">
        <w:rPr>
          <w:sz w:val="28"/>
          <w:szCs w:val="28"/>
        </w:rPr>
        <w:t>Адрес электронной почты _________________________________________________</w:t>
      </w:r>
    </w:p>
    <w:p w:rsidR="0080017E" w:rsidRDefault="0080017E" w:rsidP="002025D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80017E" w:rsidRDefault="0080017E" w:rsidP="002025D0">
      <w:pPr>
        <w:ind w:firstLine="709"/>
        <w:jc w:val="center"/>
        <w:rPr>
          <w:sz w:val="28"/>
          <w:szCs w:val="28"/>
        </w:rPr>
      </w:pPr>
    </w:p>
    <w:p w:rsidR="0080017E" w:rsidRDefault="0080017E" w:rsidP="0080017E">
      <w:pPr>
        <w:ind w:firstLine="709"/>
        <w:jc w:val="center"/>
        <w:rPr>
          <w:sz w:val="28"/>
          <w:szCs w:val="28"/>
        </w:rPr>
      </w:pPr>
      <w:r w:rsidRPr="002025D0">
        <w:rPr>
          <w:sz w:val="28"/>
          <w:szCs w:val="28"/>
        </w:rPr>
        <w:t xml:space="preserve">__ класс ___ </w:t>
      </w:r>
    </w:p>
    <w:p w:rsidR="0080017E" w:rsidRDefault="0080017E" w:rsidP="0080017E">
      <w:pPr>
        <w:ind w:firstLine="709"/>
        <w:jc w:val="center"/>
        <w:rPr>
          <w:sz w:val="28"/>
          <w:szCs w:val="28"/>
        </w:rPr>
      </w:pPr>
    </w:p>
    <w:p w:rsidR="0080017E" w:rsidRPr="002025D0" w:rsidRDefault="0080017E" w:rsidP="0080017E">
      <w:pPr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80017E" w:rsidRDefault="0080017E" w:rsidP="0080017E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80017E" w:rsidRPr="002025D0" w:rsidRDefault="0080017E" w:rsidP="0080017E">
      <w:pPr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</w:t>
      </w:r>
      <w:r w:rsidRPr="002025D0">
        <w:rPr>
          <w:sz w:val="28"/>
          <w:szCs w:val="28"/>
        </w:rPr>
        <w:t>__________________________________________________</w:t>
      </w:r>
    </w:p>
    <w:p w:rsidR="0080017E" w:rsidRPr="002025D0" w:rsidRDefault="0080017E" w:rsidP="0080017E">
      <w:pPr>
        <w:jc w:val="center"/>
        <w:rPr>
          <w:sz w:val="28"/>
          <w:szCs w:val="28"/>
        </w:rPr>
      </w:pPr>
    </w:p>
    <w:p w:rsidR="0080017E" w:rsidRPr="002025D0" w:rsidRDefault="0080017E" w:rsidP="0080017E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_____________________________________________________________________</w:t>
      </w:r>
    </w:p>
    <w:p w:rsidR="0080017E" w:rsidRPr="002025D0" w:rsidRDefault="0080017E" w:rsidP="0080017E">
      <w:pPr>
        <w:jc w:val="center"/>
        <w:rPr>
          <w:sz w:val="28"/>
          <w:szCs w:val="28"/>
        </w:rPr>
      </w:pPr>
      <w:r w:rsidRPr="002025D0">
        <w:rPr>
          <w:sz w:val="28"/>
          <w:szCs w:val="28"/>
        </w:rPr>
        <w:t>(Фамилия, Имя, Отчество)</w:t>
      </w:r>
    </w:p>
    <w:p w:rsidR="0080017E" w:rsidRPr="002025D0" w:rsidRDefault="0080017E" w:rsidP="0080017E">
      <w:pPr>
        <w:rPr>
          <w:sz w:val="28"/>
          <w:szCs w:val="28"/>
        </w:rPr>
      </w:pPr>
      <w:r w:rsidRPr="0080017E">
        <w:rPr>
          <w:sz w:val="28"/>
          <w:szCs w:val="28"/>
        </w:rPr>
        <w:t>Адрес электронной почты _________________________________________________</w:t>
      </w:r>
    </w:p>
    <w:p w:rsidR="0080017E" w:rsidRDefault="0080017E" w:rsidP="0080017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434CB6" w:rsidRPr="002025D0" w:rsidRDefault="00434CB6" w:rsidP="002025D0">
      <w:pPr>
        <w:ind w:firstLine="709"/>
        <w:jc w:val="center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434CB6" w:rsidP="002025D0">
      <w:pPr>
        <w:ind w:left="630"/>
        <w:rPr>
          <w:sz w:val="28"/>
          <w:szCs w:val="28"/>
        </w:rPr>
      </w:pPr>
    </w:p>
    <w:p w:rsidR="00434CB6" w:rsidRPr="002025D0" w:rsidRDefault="0080017E" w:rsidP="002025D0">
      <w:pPr>
        <w:ind w:left="630"/>
        <w:rPr>
          <w:sz w:val="28"/>
          <w:szCs w:val="28"/>
        </w:rPr>
      </w:pPr>
      <w:r>
        <w:rPr>
          <w:sz w:val="28"/>
          <w:szCs w:val="28"/>
        </w:rPr>
        <w:t xml:space="preserve">Учитель информатики </w:t>
      </w:r>
      <w:r w:rsidR="00434CB6" w:rsidRPr="002025D0">
        <w:rPr>
          <w:sz w:val="28"/>
          <w:szCs w:val="28"/>
        </w:rPr>
        <w:t>________________________________________________</w:t>
      </w:r>
    </w:p>
    <w:p w:rsidR="00434CB6" w:rsidRPr="002025D0" w:rsidRDefault="0080017E" w:rsidP="002025D0">
      <w:pPr>
        <w:ind w:left="630" w:firstLine="201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434CB6" w:rsidRPr="002025D0">
        <w:rPr>
          <w:sz w:val="28"/>
          <w:szCs w:val="28"/>
        </w:rPr>
        <w:t>(</w:t>
      </w:r>
      <w:r>
        <w:rPr>
          <w:sz w:val="28"/>
          <w:szCs w:val="28"/>
        </w:rPr>
        <w:t>ФИО</w:t>
      </w:r>
      <w:r w:rsidR="00434CB6" w:rsidRPr="002025D0">
        <w:rPr>
          <w:sz w:val="28"/>
          <w:szCs w:val="28"/>
        </w:rPr>
        <w:t>)</w:t>
      </w:r>
    </w:p>
    <w:p w:rsidR="00434CB6" w:rsidRPr="002025D0" w:rsidRDefault="00434CB6" w:rsidP="002025D0">
      <w:pPr>
        <w:ind w:left="630" w:firstLine="2010"/>
        <w:rPr>
          <w:sz w:val="28"/>
          <w:szCs w:val="28"/>
        </w:rPr>
      </w:pPr>
    </w:p>
    <w:sectPr w:rsidR="00434CB6" w:rsidRPr="002025D0" w:rsidSect="0041178A">
      <w:footnotePr>
        <w:pos w:val="beneathText"/>
      </w:footnotePr>
      <w:pgSz w:w="11905" w:h="16837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04"/>
    <w:rsid w:val="000B4061"/>
    <w:rsid w:val="00155DC7"/>
    <w:rsid w:val="00174DE1"/>
    <w:rsid w:val="002025D0"/>
    <w:rsid w:val="00277B4B"/>
    <w:rsid w:val="002B43E2"/>
    <w:rsid w:val="002C5853"/>
    <w:rsid w:val="002E1536"/>
    <w:rsid w:val="00322685"/>
    <w:rsid w:val="003410CA"/>
    <w:rsid w:val="003471F4"/>
    <w:rsid w:val="003F0E75"/>
    <w:rsid w:val="0041178A"/>
    <w:rsid w:val="00434CB6"/>
    <w:rsid w:val="004444CE"/>
    <w:rsid w:val="004C1D48"/>
    <w:rsid w:val="005033DC"/>
    <w:rsid w:val="005377B3"/>
    <w:rsid w:val="00583730"/>
    <w:rsid w:val="005D7263"/>
    <w:rsid w:val="006971CE"/>
    <w:rsid w:val="006E378B"/>
    <w:rsid w:val="0073519C"/>
    <w:rsid w:val="00794F3F"/>
    <w:rsid w:val="007A1650"/>
    <w:rsid w:val="007D76BE"/>
    <w:rsid w:val="007D7F4E"/>
    <w:rsid w:val="0080017E"/>
    <w:rsid w:val="0083211A"/>
    <w:rsid w:val="00853C19"/>
    <w:rsid w:val="008C6CB6"/>
    <w:rsid w:val="008D6CA7"/>
    <w:rsid w:val="009620AF"/>
    <w:rsid w:val="0096659A"/>
    <w:rsid w:val="009759DF"/>
    <w:rsid w:val="009A54E9"/>
    <w:rsid w:val="009C05B2"/>
    <w:rsid w:val="00A460F6"/>
    <w:rsid w:val="00A6512E"/>
    <w:rsid w:val="00A658A7"/>
    <w:rsid w:val="00AA2CA8"/>
    <w:rsid w:val="00AB1944"/>
    <w:rsid w:val="00AD6F18"/>
    <w:rsid w:val="00AF3D39"/>
    <w:rsid w:val="00B23504"/>
    <w:rsid w:val="00B632F0"/>
    <w:rsid w:val="00BD1E1E"/>
    <w:rsid w:val="00BF3A45"/>
    <w:rsid w:val="00C4766E"/>
    <w:rsid w:val="00C54B1B"/>
    <w:rsid w:val="00D647A8"/>
    <w:rsid w:val="00DF58AC"/>
    <w:rsid w:val="00E0470B"/>
    <w:rsid w:val="00E36CD6"/>
    <w:rsid w:val="00EC60B0"/>
    <w:rsid w:val="00FA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EA4FC-0508-4B10-8642-9F09A8B8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7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360" w:lineRule="auto"/>
      <w:outlineLvl w:val="0"/>
    </w:pPr>
    <w:rPr>
      <w:sz w:val="28"/>
      <w:szCs w:val="28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4">
    <w:name w:val="heading 4"/>
    <w:basedOn w:val="a"/>
    <w:next w:val="a0"/>
    <w:qFormat/>
    <w:pPr>
      <w:numPr>
        <w:ilvl w:val="3"/>
        <w:numId w:val="1"/>
      </w:numPr>
      <w:spacing w:before="280" w:after="280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  <w:sz w:val="20"/>
    </w:rPr>
  </w:style>
  <w:style w:type="character" w:customStyle="1" w:styleId="WW8Num5z1">
    <w:name w:val="WW8Num5z1"/>
    <w:rPr>
      <w:rFonts w:ascii="Courier New" w:hAnsi="Courier New"/>
      <w:sz w:val="20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6z0">
    <w:name w:val="WW8Num6z0"/>
    <w:rPr>
      <w:rFonts w:ascii="Symbol" w:hAnsi="Symbol"/>
      <w:sz w:val="20"/>
    </w:rPr>
  </w:style>
  <w:style w:type="character" w:customStyle="1" w:styleId="WW8Num6z1">
    <w:name w:val="WW8Num6z1"/>
    <w:rPr>
      <w:rFonts w:ascii="Courier New" w:hAnsi="Courier New"/>
      <w:sz w:val="20"/>
    </w:rPr>
  </w:style>
  <w:style w:type="character" w:customStyle="1" w:styleId="WW8Num6z2">
    <w:name w:val="WW8Num6z2"/>
    <w:rPr>
      <w:rFonts w:ascii="Wingdings" w:hAnsi="Wingdings"/>
      <w:sz w:val="20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9z0">
    <w:name w:val="WW8Num9z0"/>
    <w:rPr>
      <w:rFonts w:ascii="Symbol" w:hAnsi="Symbol"/>
      <w:sz w:val="20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9z2">
    <w:name w:val="WW8Num9z2"/>
    <w:rPr>
      <w:rFonts w:ascii="Wingdings" w:hAnsi="Wingdings"/>
      <w:sz w:val="20"/>
    </w:rPr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1">
    <w:name w:val="WW8Num10z1"/>
    <w:rPr>
      <w:rFonts w:ascii="Courier New" w:hAnsi="Courier New"/>
      <w:sz w:val="20"/>
    </w:rPr>
  </w:style>
  <w:style w:type="character" w:customStyle="1" w:styleId="WW8Num10z2">
    <w:name w:val="WW8Num10z2"/>
    <w:rPr>
      <w:rFonts w:ascii="Wingdings" w:hAnsi="Wingdings"/>
      <w:sz w:val="20"/>
    </w:rPr>
  </w:style>
  <w:style w:type="character" w:customStyle="1" w:styleId="WW8Num11z0">
    <w:name w:val="WW8Num11z0"/>
    <w:rPr>
      <w:rFonts w:ascii="Symbol" w:hAnsi="Symbol"/>
      <w:sz w:val="20"/>
    </w:rPr>
  </w:style>
  <w:style w:type="character" w:customStyle="1" w:styleId="WW8Num11z1">
    <w:name w:val="WW8Num11z1"/>
    <w:rPr>
      <w:rFonts w:ascii="Courier New" w:hAnsi="Courier New"/>
      <w:sz w:val="20"/>
    </w:rPr>
  </w:style>
  <w:style w:type="character" w:customStyle="1" w:styleId="WW8Num11z2">
    <w:name w:val="WW8Num11z2"/>
    <w:rPr>
      <w:rFonts w:ascii="Wingdings" w:hAnsi="Wingdings"/>
      <w:sz w:val="20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  <w:sz w:val="20"/>
    </w:rPr>
  </w:style>
  <w:style w:type="character" w:customStyle="1" w:styleId="WW8Num13z1">
    <w:name w:val="WW8Num13z1"/>
    <w:rPr>
      <w:rFonts w:ascii="Courier New" w:hAnsi="Courier New"/>
      <w:sz w:val="20"/>
    </w:rPr>
  </w:style>
  <w:style w:type="character" w:customStyle="1" w:styleId="WW8Num13z2">
    <w:name w:val="WW8Num13z2"/>
    <w:rPr>
      <w:rFonts w:ascii="Wingdings" w:hAnsi="Wingdings"/>
      <w:sz w:val="20"/>
    </w:rPr>
  </w:style>
  <w:style w:type="character" w:customStyle="1" w:styleId="10">
    <w:name w:val="Основной шрифт абзаца1"/>
  </w:style>
  <w:style w:type="character" w:styleId="a4">
    <w:name w:val="Strong"/>
    <w:basedOn w:val="10"/>
    <w:qFormat/>
    <w:rPr>
      <w:b/>
      <w:bCs/>
    </w:rPr>
  </w:style>
  <w:style w:type="paragraph" w:customStyle="1" w:styleId="a5">
    <w:name w:val="Заголовок"/>
    <w:basedOn w:val="a"/>
    <w:next w:val="a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6">
    <w:name w:val="List"/>
    <w:basedOn w:val="a0"/>
    <w:rPr>
      <w:rFonts w:ascii="Arial" w:hAnsi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/>
    </w:rPr>
  </w:style>
  <w:style w:type="paragraph" w:customStyle="1" w:styleId="l12">
    <w:name w:val="l12"/>
    <w:basedOn w:val="a"/>
    <w:pPr>
      <w:spacing w:before="280" w:after="280"/>
    </w:pPr>
    <w:rPr>
      <w:rFonts w:ascii="Arial Unicode MS" w:eastAsia="Arial Unicode MS" w:hAnsi="Arial Unicode MS" w:cs="Arial Unicode MS"/>
    </w:rPr>
  </w:style>
  <w:style w:type="character" w:styleId="a7">
    <w:name w:val="Hyperlink"/>
    <w:basedOn w:val="a1"/>
    <w:uiPriority w:val="99"/>
    <w:unhideWhenUsed/>
    <w:rsid w:val="0073519C"/>
    <w:rPr>
      <w:color w:val="0000FF"/>
      <w:u w:val="single"/>
    </w:rPr>
  </w:style>
  <w:style w:type="paragraph" w:styleId="a8">
    <w:name w:val="Balloon Text"/>
    <w:basedOn w:val="a"/>
    <w:link w:val="a9"/>
    <w:semiHidden/>
    <w:unhideWhenUsed/>
    <w:rsid w:val="00A658A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semiHidden/>
    <w:rsid w:val="00A658A7"/>
    <w:rPr>
      <w:rFonts w:ascii="Segoe UI" w:hAnsi="Segoe UI" w:cs="Segoe UI"/>
      <w:sz w:val="18"/>
      <w:szCs w:val="18"/>
      <w:lang w:eastAsia="ar-SA"/>
    </w:rPr>
  </w:style>
  <w:style w:type="paragraph" w:styleId="aa">
    <w:name w:val="List Paragraph"/>
    <w:basedOn w:val="a"/>
    <w:uiPriority w:val="34"/>
    <w:qFormat/>
    <w:rsid w:val="00C54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ip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.uipk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4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/>
  <LinksUpToDate>false</LinksUpToDate>
  <CharactersWithSpaces>5233</CharactersWithSpaces>
  <SharedDoc>false</SharedDoc>
  <HLinks>
    <vt:vector size="18" baseType="variant">
      <vt:variant>
        <vt:i4>131087</vt:i4>
      </vt:variant>
      <vt:variant>
        <vt:i4>6</vt:i4>
      </vt:variant>
      <vt:variant>
        <vt:i4>0</vt:i4>
      </vt:variant>
      <vt:variant>
        <vt:i4>5</vt:i4>
      </vt:variant>
      <vt:variant>
        <vt:lpwstr>http://vfmgiu.ru/</vt:lpwstr>
      </vt:variant>
      <vt:variant>
        <vt:lpwstr/>
      </vt:variant>
      <vt:variant>
        <vt:i4>4849672</vt:i4>
      </vt:variant>
      <vt:variant>
        <vt:i4>3</vt:i4>
      </vt:variant>
      <vt:variant>
        <vt:i4>0</vt:i4>
      </vt:variant>
      <vt:variant>
        <vt:i4>5</vt:i4>
      </vt:variant>
      <vt:variant>
        <vt:lpwstr>http://www.vfmgiu.ru/konkurs/Competitions-2010-2011/Olimpiada-po-informatike-2011/index.html</vt:lpwstr>
      </vt:variant>
      <vt:variant>
        <vt:lpwstr/>
      </vt:variant>
      <vt:variant>
        <vt:i4>8323110</vt:i4>
      </vt:variant>
      <vt:variant>
        <vt:i4>0</vt:i4>
      </vt:variant>
      <vt:variant>
        <vt:i4>0</vt:i4>
      </vt:variant>
      <vt:variant>
        <vt:i4>5</vt:i4>
      </vt:variant>
      <vt:variant>
        <vt:lpwstr>http://vfmgiu.ru/teach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serg</dc:creator>
  <cp:lastModifiedBy>ВЛ</cp:lastModifiedBy>
  <cp:revision>13</cp:revision>
  <cp:lastPrinted>2016-02-10T05:14:00Z</cp:lastPrinted>
  <dcterms:created xsi:type="dcterms:W3CDTF">2017-02-22T09:13:00Z</dcterms:created>
  <dcterms:modified xsi:type="dcterms:W3CDTF">2020-02-11T04:55:00Z</dcterms:modified>
</cp:coreProperties>
</file>